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919CC" w14:textId="77777777" w:rsidR="00D22F77" w:rsidRPr="00906EE0" w:rsidRDefault="00D22F77" w:rsidP="002D457C">
      <w:pPr>
        <w:spacing w:before="120"/>
        <w:jc w:val="right"/>
        <w:rPr>
          <w:rFonts w:cs="Times New Roman"/>
          <w:b/>
          <w:bCs/>
          <w:sz w:val="20"/>
          <w:szCs w:val="20"/>
        </w:rPr>
      </w:pPr>
    </w:p>
    <w:p w14:paraId="264919CD" w14:textId="6CA2603A" w:rsidR="00A17AD6" w:rsidRPr="00851E63" w:rsidRDefault="00792F74" w:rsidP="002D457C">
      <w:pPr>
        <w:spacing w:before="120"/>
        <w:jc w:val="right"/>
        <w:rPr>
          <w:rFonts w:cs="Times New Roman"/>
          <w:bCs/>
          <w:sz w:val="20"/>
          <w:szCs w:val="20"/>
        </w:rPr>
      </w:pPr>
      <w:r w:rsidRPr="00851E63">
        <w:rPr>
          <w:rFonts w:cs="Times New Roman"/>
          <w:bCs/>
          <w:sz w:val="20"/>
          <w:szCs w:val="20"/>
        </w:rPr>
        <w:t xml:space="preserve">ZAŁĄCZNIK nr </w:t>
      </w:r>
      <w:r w:rsidR="00AC615F" w:rsidRPr="00851E63">
        <w:rPr>
          <w:rFonts w:cs="Times New Roman"/>
          <w:bCs/>
          <w:sz w:val="20"/>
          <w:szCs w:val="20"/>
        </w:rPr>
        <w:t>6</w:t>
      </w:r>
      <w:r w:rsidR="00AB75A3" w:rsidRPr="00851E63">
        <w:rPr>
          <w:rFonts w:cs="Times New Roman"/>
          <w:bCs/>
          <w:sz w:val="20"/>
          <w:szCs w:val="20"/>
        </w:rPr>
        <w:t xml:space="preserve"> do Zapytania ofertowego nr</w:t>
      </w:r>
      <w:r w:rsidR="004E7A7C" w:rsidRPr="00851E63">
        <w:rPr>
          <w:rFonts w:cs="Times New Roman"/>
          <w:bCs/>
          <w:sz w:val="20"/>
          <w:szCs w:val="20"/>
        </w:rPr>
        <w:t xml:space="preserve"> </w:t>
      </w:r>
      <w:r w:rsidR="008F167C">
        <w:rPr>
          <w:rFonts w:cs="Times New Roman"/>
          <w:sz w:val="20"/>
          <w:szCs w:val="20"/>
        </w:rPr>
        <w:t>5</w:t>
      </w:r>
      <w:r w:rsidR="00851E63" w:rsidRPr="00851E63">
        <w:rPr>
          <w:rFonts w:cs="Times New Roman"/>
          <w:sz w:val="20"/>
          <w:szCs w:val="20"/>
        </w:rPr>
        <w:t>/</w:t>
      </w:r>
      <w:proofErr w:type="spellStart"/>
      <w:r w:rsidR="00851E63" w:rsidRPr="00851E63">
        <w:rPr>
          <w:rFonts w:cs="Times New Roman"/>
          <w:sz w:val="20"/>
          <w:szCs w:val="20"/>
        </w:rPr>
        <w:t>PnR</w:t>
      </w:r>
      <w:proofErr w:type="spellEnd"/>
      <w:r w:rsidR="00851E63" w:rsidRPr="00851E63">
        <w:rPr>
          <w:rFonts w:cs="Times New Roman"/>
          <w:sz w:val="20"/>
          <w:szCs w:val="20"/>
        </w:rPr>
        <w:t>/SK/2025</w:t>
      </w:r>
    </w:p>
    <w:p w14:paraId="264919CE" w14:textId="77777777" w:rsidR="002D457C" w:rsidRPr="00906EE0" w:rsidRDefault="002D457C" w:rsidP="002D457C">
      <w:pPr>
        <w:spacing w:before="120"/>
        <w:jc w:val="right"/>
        <w:rPr>
          <w:rFonts w:cs="Times New Roman"/>
          <w:b/>
          <w:bCs/>
          <w:sz w:val="20"/>
          <w:szCs w:val="20"/>
        </w:rPr>
      </w:pPr>
    </w:p>
    <w:p w14:paraId="264919CF" w14:textId="77777777" w:rsidR="008E5A0B" w:rsidRPr="00906EE0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0927979D" w14:textId="77777777" w:rsidR="008F167C" w:rsidRPr="008F167C" w:rsidRDefault="008F167C" w:rsidP="008F167C">
      <w:pPr>
        <w:widowControl/>
        <w:suppressAutoHyphens w:val="0"/>
        <w:autoSpaceDE w:val="0"/>
        <w:autoSpaceDN w:val="0"/>
        <w:adjustRightInd w:val="0"/>
        <w:rPr>
          <w:rFonts w:eastAsiaTheme="minorHAnsi" w:cs="Times New Roman"/>
          <w:color w:val="000000"/>
          <w:kern w:val="0"/>
          <w:sz w:val="20"/>
          <w:szCs w:val="20"/>
          <w:lang w:eastAsia="en-US" w:bidi="ar-SA"/>
        </w:rPr>
      </w:pPr>
    </w:p>
    <w:p w14:paraId="4EF00553" w14:textId="77777777" w:rsidR="008F167C" w:rsidRPr="008F167C" w:rsidRDefault="008F167C" w:rsidP="008F167C">
      <w:pPr>
        <w:widowControl/>
        <w:suppressAutoHyphens w:val="0"/>
        <w:autoSpaceDE w:val="0"/>
        <w:autoSpaceDN w:val="0"/>
        <w:adjustRightInd w:val="0"/>
        <w:rPr>
          <w:rFonts w:eastAsiaTheme="minorHAnsi" w:cs="Times New Roman"/>
          <w:color w:val="000000"/>
          <w:kern w:val="0"/>
          <w:sz w:val="20"/>
          <w:szCs w:val="20"/>
          <w:lang w:eastAsia="en-US" w:bidi="ar-SA"/>
        </w:rPr>
      </w:pPr>
      <w:r w:rsidRPr="008F167C">
        <w:rPr>
          <w:rFonts w:eastAsiaTheme="minorHAnsi" w:cs="Times New Roman"/>
          <w:color w:val="000000"/>
          <w:kern w:val="0"/>
          <w:sz w:val="20"/>
          <w:szCs w:val="20"/>
          <w:lang w:eastAsia="en-US" w:bidi="ar-SA"/>
        </w:rPr>
        <w:t xml:space="preserve">…………………………………….. </w:t>
      </w:r>
      <w:r w:rsidRPr="008F167C">
        <w:rPr>
          <w:rFonts w:eastAsiaTheme="minorHAnsi" w:cs="Times New Roman"/>
          <w:color w:val="000000"/>
          <w:kern w:val="0"/>
          <w:sz w:val="20"/>
          <w:szCs w:val="20"/>
          <w:lang w:eastAsia="en-US" w:bidi="ar-SA"/>
        </w:rPr>
        <w:tab/>
      </w:r>
      <w:r w:rsidRPr="008F167C">
        <w:rPr>
          <w:rFonts w:eastAsiaTheme="minorHAnsi" w:cs="Times New Roman"/>
          <w:color w:val="000000"/>
          <w:kern w:val="0"/>
          <w:sz w:val="20"/>
          <w:szCs w:val="20"/>
          <w:lang w:eastAsia="en-US" w:bidi="ar-SA"/>
        </w:rPr>
        <w:tab/>
        <w:t xml:space="preserve">                          …….…………….. dnia ……………</w:t>
      </w:r>
    </w:p>
    <w:p w14:paraId="69093032" w14:textId="77777777" w:rsidR="008F167C" w:rsidRPr="008F167C" w:rsidRDefault="008F167C" w:rsidP="008F167C">
      <w:pPr>
        <w:widowControl/>
        <w:suppressAutoHyphens w:val="0"/>
        <w:autoSpaceDE w:val="0"/>
        <w:autoSpaceDN w:val="0"/>
        <w:adjustRightInd w:val="0"/>
        <w:rPr>
          <w:rFonts w:eastAsiaTheme="minorHAnsi" w:cs="Times New Roman"/>
          <w:color w:val="000000"/>
          <w:kern w:val="0"/>
          <w:sz w:val="20"/>
          <w:szCs w:val="20"/>
          <w:lang w:eastAsia="en-US" w:bidi="ar-SA"/>
        </w:rPr>
      </w:pPr>
      <w:r w:rsidRPr="008F167C">
        <w:rPr>
          <w:rFonts w:eastAsiaTheme="minorHAnsi" w:cs="Times New Roman"/>
          <w:color w:val="000000"/>
          <w:kern w:val="0"/>
          <w:sz w:val="20"/>
          <w:szCs w:val="20"/>
          <w:lang w:eastAsia="en-US" w:bidi="ar-SA"/>
        </w:rPr>
        <w:t>Nazwa i adres Wykonawcy /pieczątka/</w:t>
      </w:r>
      <w:r w:rsidRPr="008F167C">
        <w:rPr>
          <w:rFonts w:eastAsiaTheme="minorHAnsi" w:cs="Times New Roman"/>
          <w:color w:val="000000"/>
          <w:kern w:val="0"/>
          <w:sz w:val="20"/>
          <w:szCs w:val="20"/>
          <w:lang w:eastAsia="en-US" w:bidi="ar-SA"/>
        </w:rPr>
        <w:tab/>
      </w:r>
      <w:r w:rsidRPr="008F167C">
        <w:rPr>
          <w:rFonts w:eastAsiaTheme="minorHAnsi" w:cs="Times New Roman"/>
          <w:color w:val="000000"/>
          <w:kern w:val="0"/>
          <w:sz w:val="20"/>
          <w:szCs w:val="20"/>
          <w:lang w:eastAsia="en-US" w:bidi="ar-SA"/>
        </w:rPr>
        <w:tab/>
      </w:r>
      <w:r w:rsidRPr="008F167C">
        <w:rPr>
          <w:rFonts w:eastAsiaTheme="minorHAnsi" w:cs="Times New Roman"/>
          <w:color w:val="000000"/>
          <w:kern w:val="0"/>
          <w:sz w:val="20"/>
          <w:szCs w:val="20"/>
          <w:lang w:eastAsia="en-US" w:bidi="ar-SA"/>
        </w:rPr>
        <w:tab/>
      </w:r>
      <w:r w:rsidRPr="008F167C">
        <w:rPr>
          <w:rFonts w:eastAsiaTheme="minorHAnsi" w:cs="Times New Roman"/>
          <w:color w:val="000000"/>
          <w:kern w:val="0"/>
          <w:sz w:val="20"/>
          <w:szCs w:val="20"/>
          <w:lang w:eastAsia="en-US" w:bidi="ar-SA"/>
        </w:rPr>
        <w:tab/>
        <w:t>Miejscowość</w:t>
      </w:r>
      <w:r w:rsidRPr="008F167C">
        <w:rPr>
          <w:rFonts w:eastAsiaTheme="minorHAnsi" w:cs="Times New Roman"/>
          <w:color w:val="000000"/>
          <w:kern w:val="0"/>
          <w:sz w:val="20"/>
          <w:szCs w:val="20"/>
          <w:lang w:eastAsia="en-US" w:bidi="ar-SA"/>
        </w:rPr>
        <w:tab/>
      </w:r>
      <w:r w:rsidRPr="008F167C">
        <w:rPr>
          <w:rFonts w:eastAsiaTheme="minorHAnsi" w:cs="Times New Roman"/>
          <w:color w:val="000000"/>
          <w:kern w:val="0"/>
          <w:sz w:val="20"/>
          <w:szCs w:val="20"/>
          <w:lang w:eastAsia="en-US" w:bidi="ar-SA"/>
        </w:rPr>
        <w:tab/>
        <w:t>Data</w:t>
      </w:r>
    </w:p>
    <w:p w14:paraId="208ACF59" w14:textId="77777777" w:rsidR="008F167C" w:rsidRPr="008F167C" w:rsidRDefault="008F167C" w:rsidP="008F167C">
      <w:pPr>
        <w:widowControl/>
        <w:suppressAutoHyphens w:val="0"/>
        <w:autoSpaceDE w:val="0"/>
        <w:autoSpaceDN w:val="0"/>
        <w:adjustRightInd w:val="0"/>
        <w:rPr>
          <w:rFonts w:eastAsiaTheme="minorHAnsi" w:cs="Times New Roman"/>
          <w:color w:val="000000"/>
          <w:kern w:val="0"/>
          <w:sz w:val="20"/>
          <w:szCs w:val="20"/>
          <w:lang w:eastAsia="en-US" w:bidi="ar-SA"/>
        </w:rPr>
      </w:pPr>
    </w:p>
    <w:p w14:paraId="0841535D" w14:textId="77777777" w:rsidR="008F167C" w:rsidRPr="008F167C" w:rsidRDefault="008F167C" w:rsidP="008F167C">
      <w:pPr>
        <w:spacing w:before="120"/>
        <w:ind w:firstLine="15"/>
        <w:jc w:val="center"/>
        <w:rPr>
          <w:rFonts w:cs="Times New Roman"/>
          <w:b/>
          <w:iCs/>
          <w:sz w:val="20"/>
          <w:szCs w:val="20"/>
        </w:rPr>
      </w:pPr>
      <w:r w:rsidRPr="008F167C">
        <w:rPr>
          <w:rFonts w:cs="Times New Roman"/>
          <w:b/>
          <w:iCs/>
          <w:sz w:val="20"/>
          <w:szCs w:val="20"/>
        </w:rPr>
        <w:t>Oświadczenie Wykonawcy o spełnieniu kryterium społecznego</w:t>
      </w:r>
    </w:p>
    <w:p w14:paraId="4D27DBF2" w14:textId="11CA0FC6" w:rsidR="008F167C" w:rsidRPr="008F167C" w:rsidRDefault="008F167C" w:rsidP="008F167C">
      <w:pPr>
        <w:spacing w:before="120"/>
        <w:jc w:val="both"/>
        <w:rPr>
          <w:rFonts w:cs="Times New Roman"/>
          <w:bCs/>
          <w:sz w:val="20"/>
          <w:szCs w:val="20"/>
        </w:rPr>
      </w:pPr>
      <w:r w:rsidRPr="008F167C">
        <w:rPr>
          <w:rFonts w:cs="Times New Roman"/>
          <w:bCs/>
          <w:sz w:val="20"/>
          <w:szCs w:val="20"/>
        </w:rPr>
        <w:t xml:space="preserve">Nawiązując do Zapytania Ofertowego   nr </w:t>
      </w:r>
      <w:r>
        <w:rPr>
          <w:rFonts w:cs="Times New Roman"/>
          <w:bCs/>
          <w:sz w:val="20"/>
          <w:szCs w:val="20"/>
        </w:rPr>
        <w:t>5</w:t>
      </w:r>
      <w:bookmarkStart w:id="0" w:name="_GoBack"/>
      <w:bookmarkEnd w:id="0"/>
      <w:r w:rsidRPr="008F167C">
        <w:rPr>
          <w:rFonts w:cs="Times New Roman"/>
          <w:bCs/>
          <w:sz w:val="20"/>
          <w:szCs w:val="20"/>
        </w:rPr>
        <w:t>/</w:t>
      </w:r>
      <w:proofErr w:type="spellStart"/>
      <w:r w:rsidRPr="008F167C">
        <w:rPr>
          <w:rFonts w:cs="Times New Roman"/>
          <w:bCs/>
          <w:sz w:val="20"/>
          <w:szCs w:val="20"/>
        </w:rPr>
        <w:t>PnR</w:t>
      </w:r>
      <w:proofErr w:type="spellEnd"/>
      <w:r w:rsidRPr="008F167C">
        <w:rPr>
          <w:rFonts w:cs="Times New Roman"/>
          <w:bCs/>
          <w:sz w:val="20"/>
          <w:szCs w:val="20"/>
        </w:rPr>
        <w:t xml:space="preserve">/SK/2025 w imieniu Wykonawcy oświadczam/my, iż (zaznaczyć właściwe): </w:t>
      </w:r>
    </w:p>
    <w:p w14:paraId="0D2D9F7F" w14:textId="77777777" w:rsidR="008F167C" w:rsidRPr="008F167C" w:rsidRDefault="008F167C" w:rsidP="008F167C">
      <w:pPr>
        <w:spacing w:before="120"/>
        <w:jc w:val="both"/>
        <w:rPr>
          <w:rFonts w:cs="Times New Roman"/>
          <w:bCs/>
          <w:sz w:val="20"/>
          <w:szCs w:val="20"/>
        </w:rPr>
      </w:pPr>
    </w:p>
    <w:p w14:paraId="2A4C70AD" w14:textId="77777777" w:rsidR="008F167C" w:rsidRPr="008F167C" w:rsidRDefault="008F167C" w:rsidP="008F167C">
      <w:pPr>
        <w:spacing w:before="120"/>
        <w:jc w:val="both"/>
        <w:rPr>
          <w:rFonts w:cs="Times New Roman"/>
          <w:bCs/>
          <w:sz w:val="20"/>
          <w:szCs w:val="20"/>
        </w:rPr>
      </w:pPr>
      <w:r w:rsidRPr="008F167C">
        <w:rPr>
          <w:rFonts w:ascii="Cambria Math" w:hAnsi="Cambria Math" w:cs="Cambria Math"/>
          <w:bCs/>
          <w:sz w:val="20"/>
          <w:szCs w:val="20"/>
        </w:rPr>
        <w:t>⎕</w:t>
      </w:r>
      <w:r w:rsidRPr="008F167C">
        <w:rPr>
          <w:rFonts w:cs="Times New Roman"/>
          <w:bCs/>
          <w:sz w:val="20"/>
          <w:szCs w:val="20"/>
        </w:rPr>
        <w:tab/>
        <w:t>Wykonawca zobowiązuje się do realizacji zamówienia z zaangażowaniem osoby z niepełnosprawnością w rozumieniu ustawy z dnia 27 sierpnia 1997 r. o rehabilitacji zawodowej i społecznej oraz zatrudnianiu osób niepełnosprawnych (Dz.U. z 2024 r. poz. 44 ze zm.) – potwierdzoną aktualnym orzeczeniem o stopniu niepełnosprawności wydanym przez właściwy zespół do spraw orzekania o niepełnosprawności, o którym mowa w art. 6 ww. Ustawy, lub aktualnym orzeczeniem lekarza orzecznika ZUS, o którym mowa w art. 5 ww. Ustawy  lub innym odpowiednim dokumentem wydanym przez właściwą instytucję/organ państwa trzeciego.</w:t>
      </w:r>
    </w:p>
    <w:p w14:paraId="518B76C3" w14:textId="77777777" w:rsidR="008F167C" w:rsidRPr="008F167C" w:rsidRDefault="008F167C" w:rsidP="008F167C">
      <w:pPr>
        <w:spacing w:before="120"/>
        <w:jc w:val="both"/>
        <w:rPr>
          <w:rFonts w:cs="Times New Roman"/>
          <w:bCs/>
          <w:sz w:val="20"/>
          <w:szCs w:val="20"/>
        </w:rPr>
      </w:pPr>
      <w:r w:rsidRPr="008F167C">
        <w:rPr>
          <w:rFonts w:cs="Times New Roman"/>
          <w:bCs/>
          <w:sz w:val="20"/>
          <w:szCs w:val="20"/>
        </w:rPr>
        <w:tab/>
      </w:r>
    </w:p>
    <w:p w14:paraId="6E57EF7A" w14:textId="77777777" w:rsidR="008F167C" w:rsidRPr="008F167C" w:rsidRDefault="008F167C" w:rsidP="008F167C">
      <w:pPr>
        <w:spacing w:before="120"/>
        <w:ind w:firstLine="709"/>
        <w:jc w:val="both"/>
        <w:rPr>
          <w:rFonts w:cs="Times New Roman"/>
          <w:bCs/>
          <w:sz w:val="20"/>
          <w:szCs w:val="20"/>
        </w:rPr>
      </w:pPr>
      <w:r w:rsidRPr="008F167C">
        <w:rPr>
          <w:rFonts w:ascii="Cambria Math" w:hAnsi="Cambria Math" w:cs="Cambria Math"/>
          <w:bCs/>
          <w:sz w:val="20"/>
          <w:szCs w:val="20"/>
        </w:rPr>
        <w:t xml:space="preserve">⎕ </w:t>
      </w:r>
      <w:r w:rsidRPr="008F167C">
        <w:rPr>
          <w:rFonts w:cs="Times New Roman"/>
          <w:bCs/>
          <w:sz w:val="20"/>
          <w:szCs w:val="20"/>
        </w:rPr>
        <w:t>Wykonawca zobowiązuje się do  zatrudnienia do realizacji zlecenia co najmniej 1 osoby z niepełnosprawnością w wymiarze: poniżej ¼ etatu (umowa o pracę) lub do 34h/miesiąc (umowa cywilnoprawna) – 5 pkt;</w:t>
      </w:r>
    </w:p>
    <w:p w14:paraId="3E8B16F4" w14:textId="77777777" w:rsidR="008F167C" w:rsidRPr="008F167C" w:rsidRDefault="008F167C" w:rsidP="008F167C">
      <w:pPr>
        <w:spacing w:before="120"/>
        <w:ind w:firstLine="709"/>
        <w:jc w:val="both"/>
        <w:rPr>
          <w:rFonts w:cs="Times New Roman"/>
          <w:bCs/>
          <w:sz w:val="20"/>
          <w:szCs w:val="20"/>
        </w:rPr>
      </w:pPr>
      <w:r w:rsidRPr="008F167C">
        <w:rPr>
          <w:rFonts w:ascii="Cambria Math" w:hAnsi="Cambria Math" w:cs="Cambria Math"/>
          <w:bCs/>
          <w:sz w:val="20"/>
          <w:szCs w:val="20"/>
        </w:rPr>
        <w:t>⎕   Wykonawca zobowiązuje się do</w:t>
      </w:r>
      <w:r w:rsidRPr="008F167C">
        <w:rPr>
          <w:rFonts w:cs="Times New Roman"/>
          <w:bCs/>
          <w:sz w:val="20"/>
          <w:szCs w:val="20"/>
        </w:rPr>
        <w:t xml:space="preserve">  zatrudnienia do realizacji zlecenia co najmniej 1 osoby z niepełnosprawnością w wymiarze co najmniej ¼ etatu (umowa o pracę) lub co najmniej  35h/miesiąc (umowa cywilnoprawna) – 20 pkt;</w:t>
      </w:r>
    </w:p>
    <w:p w14:paraId="78FC5D63" w14:textId="77777777" w:rsidR="008F167C" w:rsidRPr="008F167C" w:rsidRDefault="008F167C" w:rsidP="008F167C">
      <w:pPr>
        <w:spacing w:before="120"/>
        <w:jc w:val="both"/>
        <w:rPr>
          <w:rFonts w:cs="Times New Roman"/>
          <w:bCs/>
          <w:sz w:val="20"/>
          <w:szCs w:val="20"/>
        </w:rPr>
      </w:pPr>
      <w:r w:rsidRPr="008F167C">
        <w:rPr>
          <w:rFonts w:cs="Times New Roman"/>
          <w:bCs/>
          <w:sz w:val="20"/>
          <w:szCs w:val="20"/>
        </w:rPr>
        <w:t>Osoba, o której mowa powyżej będzie wykonywała następujące czynności związane z realizacją zamówienia:</w:t>
      </w:r>
    </w:p>
    <w:p w14:paraId="04979B80" w14:textId="77777777" w:rsidR="008F167C" w:rsidRPr="008F167C" w:rsidRDefault="008F167C" w:rsidP="008F167C">
      <w:pPr>
        <w:spacing w:before="120"/>
        <w:jc w:val="both"/>
        <w:rPr>
          <w:rFonts w:cs="Times New Roman"/>
          <w:bCs/>
          <w:sz w:val="20"/>
          <w:szCs w:val="20"/>
        </w:rPr>
      </w:pPr>
      <w:r w:rsidRPr="008F167C">
        <w:rPr>
          <w:rFonts w:cs="Times New Roman"/>
          <w:bCs/>
          <w:sz w:val="20"/>
          <w:szCs w:val="20"/>
        </w:rPr>
        <w:t>………………………………………………………………………………………….……….……,</w:t>
      </w:r>
    </w:p>
    <w:p w14:paraId="47352CC8" w14:textId="77777777" w:rsidR="008F167C" w:rsidRPr="008F167C" w:rsidRDefault="008F167C" w:rsidP="008F167C">
      <w:pPr>
        <w:spacing w:before="120"/>
        <w:jc w:val="both"/>
        <w:rPr>
          <w:rFonts w:cs="Times New Roman"/>
          <w:bCs/>
          <w:sz w:val="20"/>
          <w:szCs w:val="20"/>
        </w:rPr>
      </w:pPr>
      <w:bookmarkStart w:id="1" w:name="_Hlk180509000"/>
      <w:r w:rsidRPr="008F167C">
        <w:rPr>
          <w:rFonts w:cs="Times New Roman"/>
          <w:bCs/>
          <w:sz w:val="20"/>
          <w:szCs w:val="20"/>
        </w:rPr>
        <w:t>………………………………………………………………….…………………………….………,</w:t>
      </w:r>
    </w:p>
    <w:bookmarkEnd w:id="1"/>
    <w:p w14:paraId="5E03BFBC" w14:textId="77777777" w:rsidR="008F167C" w:rsidRPr="008F167C" w:rsidRDefault="008F167C" w:rsidP="008F167C">
      <w:pPr>
        <w:spacing w:before="120"/>
        <w:jc w:val="both"/>
        <w:rPr>
          <w:rFonts w:cs="Times New Roman"/>
          <w:bCs/>
          <w:sz w:val="20"/>
          <w:szCs w:val="20"/>
        </w:rPr>
      </w:pPr>
      <w:r w:rsidRPr="008F167C">
        <w:rPr>
          <w:rFonts w:cs="Times New Roman"/>
          <w:bCs/>
          <w:sz w:val="20"/>
          <w:szCs w:val="20"/>
        </w:rPr>
        <w:t>………………………………………………………………………………………………..………,</w:t>
      </w:r>
    </w:p>
    <w:p w14:paraId="50DF6949" w14:textId="77777777" w:rsidR="008F167C" w:rsidRPr="008F167C" w:rsidRDefault="008F167C" w:rsidP="008F167C">
      <w:pPr>
        <w:spacing w:before="120"/>
        <w:jc w:val="both"/>
        <w:rPr>
          <w:rFonts w:cs="Times New Roman"/>
          <w:bCs/>
          <w:sz w:val="20"/>
          <w:szCs w:val="20"/>
        </w:rPr>
      </w:pPr>
      <w:r w:rsidRPr="008F167C">
        <w:rPr>
          <w:rFonts w:cs="Times New Roman"/>
          <w:bCs/>
          <w:sz w:val="20"/>
          <w:szCs w:val="20"/>
        </w:rPr>
        <w:t>………………………………………………………………………………………………………..,</w:t>
      </w:r>
    </w:p>
    <w:p w14:paraId="25D6F521" w14:textId="77777777" w:rsidR="008F167C" w:rsidRPr="008F167C" w:rsidRDefault="008F167C" w:rsidP="008F167C">
      <w:pPr>
        <w:spacing w:before="120"/>
        <w:jc w:val="both"/>
        <w:rPr>
          <w:rFonts w:cs="Times New Roman"/>
          <w:bCs/>
          <w:sz w:val="20"/>
          <w:szCs w:val="20"/>
        </w:rPr>
      </w:pPr>
      <w:r w:rsidRPr="008F167C">
        <w:rPr>
          <w:rFonts w:ascii="Cambria Math" w:hAnsi="Cambria Math" w:cs="Cambria Math"/>
          <w:bCs/>
          <w:sz w:val="20"/>
          <w:szCs w:val="20"/>
        </w:rPr>
        <w:t>⎕</w:t>
      </w:r>
      <w:r w:rsidRPr="008F167C">
        <w:rPr>
          <w:rFonts w:cs="Times New Roman"/>
          <w:bCs/>
          <w:sz w:val="20"/>
          <w:szCs w:val="20"/>
        </w:rPr>
        <w:tab/>
        <w:t>Wykonawca nie zobowiązuje się do realizacji zamówienia z zaangażowaniem osoby z niepełnosprawnością w rozumieniu ustawy z dnia 27 sierpnia 1997 r. o rehabilitacji zawodowej i społecznej oraz zatrudnianiu osób niepełnosprawnych (Dz.U. z 2024 r. poz. 44 ze zm.)</w:t>
      </w:r>
    </w:p>
    <w:p w14:paraId="4286C423" w14:textId="77777777" w:rsidR="008F167C" w:rsidRPr="008F167C" w:rsidRDefault="008F167C" w:rsidP="008F167C">
      <w:pPr>
        <w:spacing w:before="120"/>
        <w:jc w:val="both"/>
        <w:rPr>
          <w:rFonts w:cs="Times New Roman"/>
          <w:bCs/>
          <w:sz w:val="20"/>
          <w:szCs w:val="20"/>
        </w:rPr>
      </w:pPr>
    </w:p>
    <w:p w14:paraId="471F41B0" w14:textId="152FCD96" w:rsidR="008F167C" w:rsidRPr="008F167C" w:rsidRDefault="008F167C" w:rsidP="008F167C">
      <w:pPr>
        <w:spacing w:before="120"/>
        <w:jc w:val="both"/>
        <w:rPr>
          <w:rFonts w:cs="Times New Roman"/>
          <w:bCs/>
          <w:sz w:val="20"/>
          <w:szCs w:val="20"/>
        </w:rPr>
      </w:pPr>
      <w:r w:rsidRPr="008F167C">
        <w:rPr>
          <w:rFonts w:cs="Times New Roman"/>
          <w:bCs/>
          <w:sz w:val="20"/>
          <w:szCs w:val="20"/>
        </w:rPr>
        <w:t xml:space="preserve">Jednocześnie w imieniu Wykonawcy oświadczam, iż Wykonawca zapoznał się z zawartymi w zapytaniu ofertowym nr </w:t>
      </w:r>
      <w:r>
        <w:rPr>
          <w:rFonts w:cs="Times New Roman"/>
          <w:bCs/>
          <w:sz w:val="20"/>
          <w:szCs w:val="20"/>
        </w:rPr>
        <w:t>5</w:t>
      </w:r>
      <w:r w:rsidRPr="008F167C">
        <w:rPr>
          <w:rFonts w:cs="Times New Roman"/>
          <w:bCs/>
          <w:sz w:val="20"/>
          <w:szCs w:val="20"/>
        </w:rPr>
        <w:t>/</w:t>
      </w:r>
      <w:proofErr w:type="spellStart"/>
      <w:r w:rsidRPr="008F167C">
        <w:rPr>
          <w:rFonts w:cs="Times New Roman"/>
          <w:bCs/>
          <w:sz w:val="20"/>
          <w:szCs w:val="20"/>
        </w:rPr>
        <w:t>PnR</w:t>
      </w:r>
      <w:proofErr w:type="spellEnd"/>
      <w:r w:rsidRPr="008F167C">
        <w:rPr>
          <w:rFonts w:cs="Times New Roman"/>
          <w:bCs/>
          <w:sz w:val="20"/>
          <w:szCs w:val="20"/>
        </w:rPr>
        <w:t>/SK/2025 szczegółowymi postanowieniami związanymi z podjętym zobowiązaniem w ramach kryterium „Kryterium społeczne”, akceptuje je i zobowiązuje się do ich przestrzegania.</w:t>
      </w:r>
    </w:p>
    <w:p w14:paraId="1527E803" w14:textId="77777777" w:rsidR="008F167C" w:rsidRPr="008F167C" w:rsidRDefault="008F167C" w:rsidP="008F167C">
      <w:pPr>
        <w:spacing w:before="120"/>
        <w:jc w:val="both"/>
        <w:rPr>
          <w:rFonts w:cs="Times New Roman"/>
          <w:bCs/>
          <w:sz w:val="20"/>
          <w:szCs w:val="20"/>
        </w:rPr>
      </w:pPr>
    </w:p>
    <w:p w14:paraId="36FC8439" w14:textId="77777777" w:rsidR="008F167C" w:rsidRPr="008F167C" w:rsidRDefault="008F167C" w:rsidP="008F167C">
      <w:pPr>
        <w:spacing w:before="120"/>
        <w:jc w:val="both"/>
        <w:rPr>
          <w:rFonts w:cs="Times New Roman"/>
          <w:bCs/>
          <w:sz w:val="20"/>
          <w:szCs w:val="20"/>
        </w:rPr>
      </w:pPr>
    </w:p>
    <w:p w14:paraId="10693CFA" w14:textId="77777777" w:rsidR="008F167C" w:rsidRPr="008F167C" w:rsidRDefault="008F167C" w:rsidP="008F167C">
      <w:pPr>
        <w:spacing w:before="120"/>
        <w:jc w:val="both"/>
        <w:rPr>
          <w:rFonts w:cs="Times New Roman"/>
          <w:bCs/>
          <w:sz w:val="20"/>
          <w:szCs w:val="20"/>
        </w:rPr>
      </w:pPr>
    </w:p>
    <w:tbl>
      <w:tblPr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8F167C" w:rsidRPr="008F167C" w14:paraId="431A0BB7" w14:textId="77777777" w:rsidTr="007A40E5">
        <w:trPr>
          <w:trHeight w:val="263"/>
        </w:trPr>
        <w:tc>
          <w:tcPr>
            <w:tcW w:w="3651" w:type="dxa"/>
          </w:tcPr>
          <w:p w14:paraId="3054F420" w14:textId="77777777" w:rsidR="008F167C" w:rsidRPr="008F167C" w:rsidRDefault="008F167C" w:rsidP="008F167C">
            <w:pPr>
              <w:spacing w:before="120"/>
              <w:jc w:val="both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4161" w:type="dxa"/>
          </w:tcPr>
          <w:p w14:paraId="46263708" w14:textId="77777777" w:rsidR="008F167C" w:rsidRPr="008F167C" w:rsidRDefault="008F167C" w:rsidP="008F167C">
            <w:pPr>
              <w:spacing w:before="120"/>
              <w:jc w:val="both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8F167C">
              <w:rPr>
                <w:rFonts w:cs="Times New Roman"/>
                <w:bCs/>
                <w:sz w:val="20"/>
                <w:szCs w:val="20"/>
                <w:lang w:val="en-US"/>
              </w:rPr>
              <w:t>…………………………………………….</w:t>
            </w:r>
          </w:p>
        </w:tc>
      </w:tr>
      <w:tr w:rsidR="008F167C" w:rsidRPr="008F167C" w14:paraId="00F63515" w14:textId="77777777" w:rsidTr="007A40E5">
        <w:trPr>
          <w:trHeight w:val="522"/>
        </w:trPr>
        <w:tc>
          <w:tcPr>
            <w:tcW w:w="3651" w:type="dxa"/>
          </w:tcPr>
          <w:p w14:paraId="59405534" w14:textId="77777777" w:rsidR="008F167C" w:rsidRPr="008F167C" w:rsidRDefault="008F167C" w:rsidP="008F167C">
            <w:pPr>
              <w:spacing w:before="120"/>
              <w:jc w:val="both"/>
              <w:rPr>
                <w:rFonts w:cs="Times New Roman"/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4161" w:type="dxa"/>
          </w:tcPr>
          <w:p w14:paraId="1411910C" w14:textId="77777777" w:rsidR="008F167C" w:rsidRPr="008F167C" w:rsidRDefault="008F167C" w:rsidP="008F167C">
            <w:pPr>
              <w:spacing w:before="120"/>
              <w:jc w:val="both"/>
              <w:rPr>
                <w:rFonts w:cs="Times New Roman"/>
                <w:bCs/>
                <w:i/>
                <w:sz w:val="20"/>
                <w:szCs w:val="20"/>
                <w:lang w:val="en-US"/>
              </w:rPr>
            </w:pPr>
            <w:r w:rsidRPr="008F167C">
              <w:rPr>
                <w:rFonts w:cs="Times New Roman"/>
                <w:bCs/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8F167C">
              <w:rPr>
                <w:rFonts w:cs="Times New Roman"/>
                <w:bCs/>
                <w:sz w:val="20"/>
                <w:szCs w:val="20"/>
                <w:lang w:val="en-US"/>
              </w:rPr>
              <w:t>Pieczęć</w:t>
            </w:r>
            <w:proofErr w:type="spellEnd"/>
            <w:r w:rsidRPr="008F167C">
              <w:rPr>
                <w:rFonts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F167C">
              <w:rPr>
                <w:rFonts w:cs="Times New Roman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8F167C">
              <w:rPr>
                <w:rFonts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F167C">
              <w:rPr>
                <w:rFonts w:cs="Times New Roman"/>
                <w:bCs/>
                <w:sz w:val="20"/>
                <w:szCs w:val="20"/>
                <w:lang w:val="en-US"/>
              </w:rPr>
              <w:t>czytelny</w:t>
            </w:r>
            <w:proofErr w:type="spellEnd"/>
            <w:r w:rsidRPr="008F167C">
              <w:rPr>
                <w:rFonts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F167C">
              <w:rPr>
                <w:rFonts w:cs="Times New Roman"/>
                <w:bCs/>
                <w:sz w:val="20"/>
                <w:szCs w:val="20"/>
                <w:lang w:val="en-US"/>
              </w:rPr>
              <w:t>podpis</w:t>
            </w:r>
            <w:proofErr w:type="spellEnd"/>
            <w:r w:rsidRPr="008F167C">
              <w:rPr>
                <w:rFonts w:cs="Times New Roman"/>
                <w:bCs/>
                <w:sz w:val="20"/>
                <w:szCs w:val="20"/>
                <w:lang w:val="en-US"/>
              </w:rPr>
              <w:t xml:space="preserve">   </w:t>
            </w:r>
            <w:proofErr w:type="spellStart"/>
            <w:r w:rsidRPr="008F167C">
              <w:rPr>
                <w:rFonts w:cs="Times New Roman"/>
                <w:bCs/>
                <w:sz w:val="20"/>
                <w:szCs w:val="20"/>
                <w:lang w:val="en-US"/>
              </w:rPr>
              <w:t>Wykonawcy</w:t>
            </w:r>
            <w:proofErr w:type="spellEnd"/>
            <w:r w:rsidRPr="008F167C">
              <w:rPr>
                <w:rFonts w:cs="Times New Roman"/>
                <w:bCs/>
                <w:i/>
                <w:sz w:val="20"/>
                <w:szCs w:val="20"/>
                <w:lang w:val="en-US"/>
              </w:rPr>
              <w:t>)</w:t>
            </w:r>
          </w:p>
        </w:tc>
      </w:tr>
    </w:tbl>
    <w:p w14:paraId="005F1131" w14:textId="77777777" w:rsidR="008F167C" w:rsidRPr="008F167C" w:rsidRDefault="008F167C" w:rsidP="008F167C">
      <w:pPr>
        <w:spacing w:before="120"/>
        <w:jc w:val="both"/>
        <w:rPr>
          <w:rFonts w:cs="Times New Roman"/>
          <w:sz w:val="20"/>
          <w:szCs w:val="20"/>
        </w:rPr>
      </w:pPr>
    </w:p>
    <w:p w14:paraId="26491A37" w14:textId="77777777" w:rsidR="00A17AD6" w:rsidRPr="00906EE0" w:rsidRDefault="00A17AD6" w:rsidP="004A05F8">
      <w:pPr>
        <w:spacing w:before="120"/>
        <w:jc w:val="both"/>
        <w:rPr>
          <w:rFonts w:cs="Times New Roman"/>
          <w:sz w:val="20"/>
          <w:szCs w:val="20"/>
        </w:rPr>
      </w:pPr>
    </w:p>
    <w:sectPr w:rsidR="00A17AD6" w:rsidRPr="00906EE0" w:rsidSect="00C07CAF">
      <w:headerReference w:type="default" r:id="rId8"/>
      <w:pgSz w:w="11906" w:h="16838"/>
      <w:pgMar w:top="1774" w:right="1134" w:bottom="1671" w:left="1134" w:header="227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72A37C" w14:textId="77777777" w:rsidR="00ED7F58" w:rsidRDefault="00ED7F58">
      <w:r>
        <w:separator/>
      </w:r>
    </w:p>
  </w:endnote>
  <w:endnote w:type="continuationSeparator" w:id="0">
    <w:p w14:paraId="7722425D" w14:textId="77777777" w:rsidR="00ED7F58" w:rsidRDefault="00ED7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Courier New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2B73C2" w14:textId="77777777" w:rsidR="00ED7F58" w:rsidRDefault="00ED7F58">
      <w:r>
        <w:separator/>
      </w:r>
    </w:p>
  </w:footnote>
  <w:footnote w:type="continuationSeparator" w:id="0">
    <w:p w14:paraId="669410CA" w14:textId="77777777" w:rsidR="00ED7F58" w:rsidRDefault="00ED7F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91A42" w14:textId="39B45F37" w:rsidR="001703F1" w:rsidRDefault="008F167C" w:rsidP="00A75041">
    <w:pPr>
      <w:pStyle w:val="Nagwek"/>
      <w:jc w:val="center"/>
    </w:pPr>
    <w:r w:rsidRPr="00E146BE">
      <w:rPr>
        <w:rFonts w:eastAsia="Times New Roman" w:cs="Times New Roman"/>
        <w:noProof/>
        <w:kern w:val="0"/>
        <w:sz w:val="20"/>
        <w:szCs w:val="20"/>
        <w:lang w:eastAsia="pl-PL" w:bidi="ar-SA"/>
      </w:rPr>
      <w:drawing>
        <wp:inline distT="0" distB="0" distL="0" distR="0" wp14:anchorId="27FA0978" wp14:editId="3E4A0BD2">
          <wp:extent cx="5760720" cy="467274"/>
          <wp:effectExtent l="0" t="0" r="0" b="9525"/>
          <wp:docPr id="2" name="Obraz 2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7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10D275C6"/>
    <w:multiLevelType w:val="hybridMultilevel"/>
    <w:tmpl w:val="9926BFE8"/>
    <w:lvl w:ilvl="0" w:tplc="D6202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9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DC6"/>
    <w:rsid w:val="000157A8"/>
    <w:rsid w:val="0002740F"/>
    <w:rsid w:val="00027606"/>
    <w:rsid w:val="00037586"/>
    <w:rsid w:val="00040562"/>
    <w:rsid w:val="00047DFF"/>
    <w:rsid w:val="00052439"/>
    <w:rsid w:val="0006325C"/>
    <w:rsid w:val="00067E21"/>
    <w:rsid w:val="00075C89"/>
    <w:rsid w:val="0008444F"/>
    <w:rsid w:val="000877B1"/>
    <w:rsid w:val="00093901"/>
    <w:rsid w:val="00094465"/>
    <w:rsid w:val="000A112A"/>
    <w:rsid w:val="000B03C4"/>
    <w:rsid w:val="000E3D69"/>
    <w:rsid w:val="000E4FC7"/>
    <w:rsid w:val="001079A4"/>
    <w:rsid w:val="00135B5E"/>
    <w:rsid w:val="001703F1"/>
    <w:rsid w:val="001727C1"/>
    <w:rsid w:val="00177D9A"/>
    <w:rsid w:val="0018650C"/>
    <w:rsid w:val="001A132C"/>
    <w:rsid w:val="001A2240"/>
    <w:rsid w:val="001B2D7B"/>
    <w:rsid w:val="001B70DC"/>
    <w:rsid w:val="001C0A4F"/>
    <w:rsid w:val="001D34F7"/>
    <w:rsid w:val="0022041A"/>
    <w:rsid w:val="00236465"/>
    <w:rsid w:val="00240D86"/>
    <w:rsid w:val="00250426"/>
    <w:rsid w:val="00272E34"/>
    <w:rsid w:val="00275FD1"/>
    <w:rsid w:val="00277382"/>
    <w:rsid w:val="00287D9B"/>
    <w:rsid w:val="002901BB"/>
    <w:rsid w:val="00297FE8"/>
    <w:rsid w:val="002D457C"/>
    <w:rsid w:val="002E015A"/>
    <w:rsid w:val="002E31BF"/>
    <w:rsid w:val="002E6BB0"/>
    <w:rsid w:val="0030474F"/>
    <w:rsid w:val="00321CAD"/>
    <w:rsid w:val="0033202D"/>
    <w:rsid w:val="0033750A"/>
    <w:rsid w:val="003379B6"/>
    <w:rsid w:val="00380C32"/>
    <w:rsid w:val="0038259A"/>
    <w:rsid w:val="0038263D"/>
    <w:rsid w:val="0039235D"/>
    <w:rsid w:val="003928DF"/>
    <w:rsid w:val="003A7A72"/>
    <w:rsid w:val="003C2C72"/>
    <w:rsid w:val="003D05F8"/>
    <w:rsid w:val="003D3127"/>
    <w:rsid w:val="003D3BFD"/>
    <w:rsid w:val="003E0A71"/>
    <w:rsid w:val="00417469"/>
    <w:rsid w:val="004235BA"/>
    <w:rsid w:val="00424165"/>
    <w:rsid w:val="0043255D"/>
    <w:rsid w:val="004418D4"/>
    <w:rsid w:val="00443997"/>
    <w:rsid w:val="00452C4C"/>
    <w:rsid w:val="004562AE"/>
    <w:rsid w:val="00460235"/>
    <w:rsid w:val="0047107F"/>
    <w:rsid w:val="00472329"/>
    <w:rsid w:val="004859AB"/>
    <w:rsid w:val="004A05F8"/>
    <w:rsid w:val="004C1A8A"/>
    <w:rsid w:val="004C20D2"/>
    <w:rsid w:val="004C3DEF"/>
    <w:rsid w:val="004D4EC2"/>
    <w:rsid w:val="004D61AC"/>
    <w:rsid w:val="004E7A7C"/>
    <w:rsid w:val="004F49E7"/>
    <w:rsid w:val="00504302"/>
    <w:rsid w:val="00530D28"/>
    <w:rsid w:val="005320B1"/>
    <w:rsid w:val="005327F0"/>
    <w:rsid w:val="00540486"/>
    <w:rsid w:val="00544BAB"/>
    <w:rsid w:val="005A2161"/>
    <w:rsid w:val="005B50B8"/>
    <w:rsid w:val="005C1E36"/>
    <w:rsid w:val="005D0C1A"/>
    <w:rsid w:val="005D36F4"/>
    <w:rsid w:val="005F78CA"/>
    <w:rsid w:val="00605E6D"/>
    <w:rsid w:val="006157CF"/>
    <w:rsid w:val="00617B32"/>
    <w:rsid w:val="00622F87"/>
    <w:rsid w:val="00663690"/>
    <w:rsid w:val="00675E73"/>
    <w:rsid w:val="00694D11"/>
    <w:rsid w:val="006A7E12"/>
    <w:rsid w:val="006B0A1F"/>
    <w:rsid w:val="006C4F99"/>
    <w:rsid w:val="006D1DF4"/>
    <w:rsid w:val="006E4924"/>
    <w:rsid w:val="007225B0"/>
    <w:rsid w:val="00725D67"/>
    <w:rsid w:val="00727BE5"/>
    <w:rsid w:val="00731DDA"/>
    <w:rsid w:val="0074263E"/>
    <w:rsid w:val="0074381C"/>
    <w:rsid w:val="007855AC"/>
    <w:rsid w:val="00792F74"/>
    <w:rsid w:val="007A0F6C"/>
    <w:rsid w:val="007D6AEC"/>
    <w:rsid w:val="007E1ABF"/>
    <w:rsid w:val="0080423C"/>
    <w:rsid w:val="008110A4"/>
    <w:rsid w:val="00812EA7"/>
    <w:rsid w:val="00831C60"/>
    <w:rsid w:val="00844519"/>
    <w:rsid w:val="00851E63"/>
    <w:rsid w:val="00854840"/>
    <w:rsid w:val="0085595D"/>
    <w:rsid w:val="00864776"/>
    <w:rsid w:val="00876585"/>
    <w:rsid w:val="008A3EC7"/>
    <w:rsid w:val="008A4770"/>
    <w:rsid w:val="008B1D9A"/>
    <w:rsid w:val="008B562B"/>
    <w:rsid w:val="008B61CF"/>
    <w:rsid w:val="008E5A0B"/>
    <w:rsid w:val="008F167C"/>
    <w:rsid w:val="00906303"/>
    <w:rsid w:val="00906EE0"/>
    <w:rsid w:val="009263D1"/>
    <w:rsid w:val="00934BF4"/>
    <w:rsid w:val="00963E90"/>
    <w:rsid w:val="009A525A"/>
    <w:rsid w:val="009B0394"/>
    <w:rsid w:val="009E1DC6"/>
    <w:rsid w:val="009E5C86"/>
    <w:rsid w:val="009E7F1C"/>
    <w:rsid w:val="009F1AB5"/>
    <w:rsid w:val="009F224C"/>
    <w:rsid w:val="00A17AD6"/>
    <w:rsid w:val="00A32AFA"/>
    <w:rsid w:val="00A32DC1"/>
    <w:rsid w:val="00A530B5"/>
    <w:rsid w:val="00A6099F"/>
    <w:rsid w:val="00A658C8"/>
    <w:rsid w:val="00A67400"/>
    <w:rsid w:val="00A75041"/>
    <w:rsid w:val="00A869D1"/>
    <w:rsid w:val="00A93987"/>
    <w:rsid w:val="00A957FB"/>
    <w:rsid w:val="00AB073F"/>
    <w:rsid w:val="00AB0DDD"/>
    <w:rsid w:val="00AB75A3"/>
    <w:rsid w:val="00AC615F"/>
    <w:rsid w:val="00AF3247"/>
    <w:rsid w:val="00B00406"/>
    <w:rsid w:val="00B028B5"/>
    <w:rsid w:val="00B065F4"/>
    <w:rsid w:val="00B27DDB"/>
    <w:rsid w:val="00B3358B"/>
    <w:rsid w:val="00B47A95"/>
    <w:rsid w:val="00B56D48"/>
    <w:rsid w:val="00B63144"/>
    <w:rsid w:val="00B85959"/>
    <w:rsid w:val="00BE3BD1"/>
    <w:rsid w:val="00BE7416"/>
    <w:rsid w:val="00C07CAF"/>
    <w:rsid w:val="00C37A3A"/>
    <w:rsid w:val="00C422B0"/>
    <w:rsid w:val="00C558F3"/>
    <w:rsid w:val="00C608E2"/>
    <w:rsid w:val="00C84BAD"/>
    <w:rsid w:val="00CA016C"/>
    <w:rsid w:val="00CA12DC"/>
    <w:rsid w:val="00CB7DD8"/>
    <w:rsid w:val="00CD2AEA"/>
    <w:rsid w:val="00CE435D"/>
    <w:rsid w:val="00CF713B"/>
    <w:rsid w:val="00D07D3E"/>
    <w:rsid w:val="00D22F77"/>
    <w:rsid w:val="00D26545"/>
    <w:rsid w:val="00D328EA"/>
    <w:rsid w:val="00D425CE"/>
    <w:rsid w:val="00D44072"/>
    <w:rsid w:val="00D45675"/>
    <w:rsid w:val="00D46788"/>
    <w:rsid w:val="00D53D5A"/>
    <w:rsid w:val="00D66A56"/>
    <w:rsid w:val="00D77796"/>
    <w:rsid w:val="00D94B04"/>
    <w:rsid w:val="00D9726D"/>
    <w:rsid w:val="00DA1593"/>
    <w:rsid w:val="00DD7748"/>
    <w:rsid w:val="00DE414F"/>
    <w:rsid w:val="00E20103"/>
    <w:rsid w:val="00E6555A"/>
    <w:rsid w:val="00E7350F"/>
    <w:rsid w:val="00E74B30"/>
    <w:rsid w:val="00E763D4"/>
    <w:rsid w:val="00E95B88"/>
    <w:rsid w:val="00EB17AA"/>
    <w:rsid w:val="00EC0AC4"/>
    <w:rsid w:val="00ED629E"/>
    <w:rsid w:val="00ED7F58"/>
    <w:rsid w:val="00EE36B0"/>
    <w:rsid w:val="00EE5727"/>
    <w:rsid w:val="00EE68F0"/>
    <w:rsid w:val="00EF6780"/>
    <w:rsid w:val="00F137C0"/>
    <w:rsid w:val="00F159D9"/>
    <w:rsid w:val="00F22EE1"/>
    <w:rsid w:val="00F3101F"/>
    <w:rsid w:val="00F5014F"/>
    <w:rsid w:val="00F71B1A"/>
    <w:rsid w:val="00F94E3D"/>
    <w:rsid w:val="00FA6DBF"/>
    <w:rsid w:val="00FE6E82"/>
    <w:rsid w:val="00FF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64919CC"/>
  <w15:docId w15:val="{38228DF7-61D3-4E9B-BE20-B854B9F32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7DD8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CB7DD8"/>
    <w:rPr>
      <w:b/>
    </w:rPr>
  </w:style>
  <w:style w:type="character" w:customStyle="1" w:styleId="Znakinumeracji">
    <w:name w:val="Znaki numeracji"/>
    <w:rsid w:val="00CB7DD8"/>
  </w:style>
  <w:style w:type="character" w:customStyle="1" w:styleId="Symbolewypunktowania">
    <w:name w:val="Symbole wypunktowania"/>
    <w:rsid w:val="00CB7DD8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CB7DD8"/>
  </w:style>
  <w:style w:type="character" w:styleId="Odwoanieprzypisudolnego">
    <w:name w:val="footnote reference"/>
    <w:uiPriority w:val="99"/>
    <w:rsid w:val="00CB7DD8"/>
    <w:rPr>
      <w:vertAlign w:val="superscript"/>
    </w:rPr>
  </w:style>
  <w:style w:type="character" w:styleId="Odwoanieprzypisukocowego">
    <w:name w:val="endnote reference"/>
    <w:rsid w:val="00CB7DD8"/>
    <w:rPr>
      <w:vertAlign w:val="superscript"/>
    </w:rPr>
  </w:style>
  <w:style w:type="character" w:customStyle="1" w:styleId="Znakiprzypiswkocowych">
    <w:name w:val="Znaki przypisów końcowych"/>
    <w:rsid w:val="00CB7DD8"/>
  </w:style>
  <w:style w:type="paragraph" w:customStyle="1" w:styleId="Nagwek1">
    <w:name w:val="Nagłówek1"/>
    <w:basedOn w:val="Normalny"/>
    <w:next w:val="Tekstpodstawowy"/>
    <w:rsid w:val="00CB7DD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CB7DD8"/>
    <w:pPr>
      <w:spacing w:after="120"/>
    </w:pPr>
  </w:style>
  <w:style w:type="paragraph" w:styleId="Lista">
    <w:name w:val="List"/>
    <w:basedOn w:val="Tekstpodstawowy"/>
    <w:rsid w:val="00CB7DD8"/>
  </w:style>
  <w:style w:type="paragraph" w:customStyle="1" w:styleId="Podpis1">
    <w:name w:val="Podpis1"/>
    <w:basedOn w:val="Normalny"/>
    <w:rsid w:val="00CB7DD8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CB7DD8"/>
    <w:pPr>
      <w:suppressLineNumbers/>
    </w:p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CB7DD8"/>
    <w:pPr>
      <w:ind w:left="720"/>
    </w:pPr>
  </w:style>
  <w:style w:type="paragraph" w:customStyle="1" w:styleId="Zawartotabeli">
    <w:name w:val="Zawartość tabeli"/>
    <w:basedOn w:val="Normalny"/>
    <w:rsid w:val="00CB7DD8"/>
    <w:pPr>
      <w:suppressLineNumbers/>
    </w:pPr>
  </w:style>
  <w:style w:type="paragraph" w:customStyle="1" w:styleId="Nagwektabeli">
    <w:name w:val="Nagłówek tabeli"/>
    <w:basedOn w:val="Zawartotabeli"/>
    <w:rsid w:val="00CB7DD8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CB7DD8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8E5A0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44072"/>
    <w:rPr>
      <w:rFonts w:eastAsia="SimSun" w:cs="Mangal"/>
      <w:kern w:val="1"/>
      <w:lang w:eastAsia="hi-IN" w:bidi="hi-IN"/>
    </w:rPr>
  </w:style>
  <w:style w:type="table" w:styleId="Tabela-Siatka">
    <w:name w:val="Table Grid"/>
    <w:basedOn w:val="Standardowy"/>
    <w:uiPriority w:val="59"/>
    <w:rsid w:val="005D0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D1C76-9502-40A1-B650-CB6C636BE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Wlasciciel</cp:lastModifiedBy>
  <cp:revision>18</cp:revision>
  <cp:lastPrinted>2025-03-10T08:38:00Z</cp:lastPrinted>
  <dcterms:created xsi:type="dcterms:W3CDTF">2025-02-19T12:02:00Z</dcterms:created>
  <dcterms:modified xsi:type="dcterms:W3CDTF">2025-11-26T09:13:00Z</dcterms:modified>
</cp:coreProperties>
</file>